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8768" w14:textId="3111C63A" w:rsidR="00253898" w:rsidRDefault="002D473A" w:rsidP="00366256">
      <w:pPr>
        <w:jc w:val="both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08437670" w14:textId="3B2C8EAD" w:rsidR="00C20594" w:rsidRPr="00C20594" w:rsidRDefault="00C20594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3C597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C949B2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STEM E MULTILINGUISMO </w:t>
      </w:r>
    </w:p>
    <w:p w14:paraId="1F236674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2C1E39B9" w14:textId="77777777" w:rsidR="00C20594" w:rsidRPr="00C20594" w:rsidRDefault="00C20594" w:rsidP="00C20594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1E992FEC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bookmarkStart w:id="0" w:name="_GoBack"/>
      <w:bookmarkEnd w:id="0"/>
    </w:p>
    <w:p w14:paraId="75D02FAC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EC1C98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7B5C229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18A8EF8D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3FABA48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64C92FA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534F44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B8D0C62" w14:textId="77777777" w:rsidR="00C20594" w:rsidRPr="00C20594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5D20E058" w14:textId="490E6EA1" w:rsidR="00C20594" w:rsidRPr="00C20594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7471F">
        <w:rPr>
          <w:rFonts w:ascii="Arial" w:eastAsiaTheme="minorEastAsia" w:hAnsi="Arial" w:cs="Arial"/>
          <w:sz w:val="18"/>
          <w:szCs w:val="18"/>
        </w:rPr>
        <w:t xml:space="preserve"> </w:t>
      </w:r>
      <w:r w:rsidR="00FB2AC7">
        <w:rPr>
          <w:rFonts w:ascii="Arial" w:eastAsiaTheme="minorEastAsia" w:hAnsi="Arial" w:cs="Arial"/>
          <w:sz w:val="18"/>
          <w:szCs w:val="18"/>
        </w:rPr>
        <w:t>ESPERTO/TUTOR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relativamente al progetto per la figura professionale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743857" w:rsidRPr="00C20594" w14:paraId="25F394FB" w14:textId="77777777" w:rsidTr="00C949B2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2EFB104" w14:textId="77777777" w:rsidR="00743857" w:rsidRPr="00C20594" w:rsidRDefault="00743857" w:rsidP="00C20594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066E1DD" w14:textId="592FE17D" w:rsidR="00743857" w:rsidRPr="00C20594" w:rsidRDefault="00743857" w:rsidP="00F67FD8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Barrare la casella </w:t>
            </w:r>
          </w:p>
        </w:tc>
      </w:tr>
      <w:tr w:rsidR="00EB52E0" w:rsidRPr="00C20594" w14:paraId="61CB437A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F8D036" w14:textId="3ED09E80" w:rsidR="00EB52E0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Esperto </w:t>
            </w:r>
            <w:r w:rsidR="003F0AAC">
              <w:t>Potenziamento biologia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585540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EB52E0" w:rsidRPr="00C20594" w14:paraId="501831F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F0D63" w14:textId="7055296D" w:rsidR="00EB52E0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Tutor </w:t>
            </w:r>
            <w:r w:rsidR="003F0AAC">
              <w:t>Potenziamento biologia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F15A0C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3155F1F" w14:textId="77777777" w:rsidR="00253898" w:rsidRPr="00253898" w:rsidRDefault="00253898" w:rsidP="00C20594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6"/>
          <w:szCs w:val="6"/>
        </w:rPr>
      </w:pPr>
    </w:p>
    <w:p w14:paraId="6C995340" w14:textId="10FC88B6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511BB682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F358799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39FC16A" w14:textId="317F4DC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12CBC844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2ECE9A7E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5BFFE39D" w14:textId="77777777" w:rsidR="00EB52E0" w:rsidRP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470999AE" w14:textId="2FF819B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659941B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4593BF3A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4A0D341C" w14:textId="77777777" w:rsid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01BF1BB" w14:textId="6C77C6A9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156EB8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06D20897" w14:textId="50807122" w:rsidR="0008242F" w:rsidRPr="00EB52E0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F8530BE" w14:textId="2489EC60" w:rsidR="00C20594" w:rsidRPr="005E1D00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 w:rsidR="00EB52E0"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3B9D2D50" w14:textId="3AE830CF" w:rsidR="00D52F60" w:rsidRPr="005E1D00" w:rsidRDefault="00C20594" w:rsidP="00C20594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B09DBE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Si allega alla presente </w:t>
      </w:r>
    </w:p>
    <w:p w14:paraId="44450B99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7DAC3BA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0E937391" w14:textId="7BD83CA2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 w:rsidR="00EB52E0">
        <w:rPr>
          <w:rFonts w:ascii="Arial" w:eastAsiaTheme="minorEastAsia" w:hAnsi="Arial" w:cs="Arial"/>
          <w:sz w:val="18"/>
          <w:szCs w:val="18"/>
        </w:rPr>
        <w:t>e</w:t>
      </w:r>
    </w:p>
    <w:p w14:paraId="49C52F9B" w14:textId="77777777" w:rsidR="00C20594" w:rsidRPr="00C20594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002E1613" w14:textId="77777777" w:rsidR="002B13C0" w:rsidRDefault="002B13C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CC03469" w14:textId="60719355" w:rsidR="00C20594" w:rsidRPr="00C20594" w:rsidRDefault="00C20594" w:rsidP="002B13C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4A77795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07A38E5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2899233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15E97709" w14:textId="1A71F840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C949B2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38885DA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350780" w14:textId="224B9200" w:rsidR="000E446C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82CC4F8" w14:textId="77777777" w:rsidR="002B13C0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B4A6260" w14:textId="09299B29" w:rsid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</w:t>
      </w:r>
      <w:r w:rsidR="00FB2AC7">
        <w:rPr>
          <w:rFonts w:ascii="Arial" w:eastAsiaTheme="minorEastAsia" w:hAnsi="Arial" w:cs="Arial"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sz w:val="18"/>
          <w:szCs w:val="18"/>
        </w:rPr>
        <w:t>al trattamento dei dati contenuti nella presente autocertificazione esclusivamente nell’ambito e per i fini istituzionali della Pubblica Amministrazione</w:t>
      </w:r>
    </w:p>
    <w:p w14:paraId="5C5FC0BA" w14:textId="77777777" w:rsidR="002B13C0" w:rsidRPr="00C20594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17749C" w14:textId="535B6EFA" w:rsidR="005E1D00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5E1D00" w:rsidSect="00C72FF9">
      <w:footerReference w:type="even" r:id="rId8"/>
      <w:footerReference w:type="default" r:id="rId9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08664" w14:textId="77777777" w:rsidR="00010678" w:rsidRDefault="00010678">
      <w:r>
        <w:separator/>
      </w:r>
    </w:p>
  </w:endnote>
  <w:endnote w:type="continuationSeparator" w:id="0">
    <w:p w14:paraId="3435734D" w14:textId="77777777" w:rsidR="00010678" w:rsidRDefault="000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A57D1" w14:textId="77777777" w:rsidR="00010678" w:rsidRDefault="00010678">
      <w:r>
        <w:separator/>
      </w:r>
    </w:p>
  </w:footnote>
  <w:footnote w:type="continuationSeparator" w:id="0">
    <w:p w14:paraId="5765C4C0" w14:textId="77777777" w:rsidR="00010678" w:rsidRDefault="000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3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2"/>
  </w:num>
  <w:num w:numId="9">
    <w:abstractNumId w:val="12"/>
  </w:num>
  <w:num w:numId="10">
    <w:abstractNumId w:val="29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8"/>
  </w:num>
  <w:num w:numId="17">
    <w:abstractNumId w:val="9"/>
  </w:num>
  <w:num w:numId="18">
    <w:abstractNumId w:val="21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5"/>
  </w:num>
  <w:num w:numId="25">
    <w:abstractNumId w:val="11"/>
  </w:num>
  <w:num w:numId="26">
    <w:abstractNumId w:val="26"/>
  </w:num>
  <w:num w:numId="27">
    <w:abstractNumId w:val="24"/>
  </w:num>
  <w:num w:numId="28">
    <w:abstractNumId w:val="2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2828"/>
    <w:rsid w:val="0001067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149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A683F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898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B764B"/>
    <w:rsid w:val="002C1C92"/>
    <w:rsid w:val="002C1E86"/>
    <w:rsid w:val="002D472B"/>
    <w:rsid w:val="002D473A"/>
    <w:rsid w:val="002D786D"/>
    <w:rsid w:val="002E1891"/>
    <w:rsid w:val="002E1DEB"/>
    <w:rsid w:val="002E5DB6"/>
    <w:rsid w:val="002F04D0"/>
    <w:rsid w:val="002F49B3"/>
    <w:rsid w:val="002F66C4"/>
    <w:rsid w:val="00300F45"/>
    <w:rsid w:val="00301C88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256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4352"/>
    <w:rsid w:val="003E18F4"/>
    <w:rsid w:val="003E2DA4"/>
    <w:rsid w:val="003E2E35"/>
    <w:rsid w:val="003E5C47"/>
    <w:rsid w:val="003F0AAC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683B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12A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E78FD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166D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6129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8B4"/>
    <w:rsid w:val="00C70536"/>
    <w:rsid w:val="00C728F6"/>
    <w:rsid w:val="00C72FF9"/>
    <w:rsid w:val="00C85681"/>
    <w:rsid w:val="00C9066B"/>
    <w:rsid w:val="00C925E4"/>
    <w:rsid w:val="00C949B2"/>
    <w:rsid w:val="00CA7616"/>
    <w:rsid w:val="00CB2568"/>
    <w:rsid w:val="00CB3149"/>
    <w:rsid w:val="00CB5774"/>
    <w:rsid w:val="00CB5D21"/>
    <w:rsid w:val="00CB74A6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05801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28C7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0C85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EF6706"/>
    <w:rsid w:val="00F04C4F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7FD8"/>
    <w:rsid w:val="00F74C9B"/>
    <w:rsid w:val="00F800D7"/>
    <w:rsid w:val="00F8229C"/>
    <w:rsid w:val="00F84EAF"/>
    <w:rsid w:val="00F95EBA"/>
    <w:rsid w:val="00F97F53"/>
    <w:rsid w:val="00FA166C"/>
    <w:rsid w:val="00FA6381"/>
    <w:rsid w:val="00FA6860"/>
    <w:rsid w:val="00FB1989"/>
    <w:rsid w:val="00FB2AC7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496F3149-277B-48E5-A984-4647651D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2301F-B41B-4F61-B0DA-A5534769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Chiara Mazzarino</cp:lastModifiedBy>
  <cp:revision>2</cp:revision>
  <cp:lastPrinted>2020-02-24T13:03:00Z</cp:lastPrinted>
  <dcterms:created xsi:type="dcterms:W3CDTF">2025-03-04T11:30:00Z</dcterms:created>
  <dcterms:modified xsi:type="dcterms:W3CDTF">2025-03-04T11:30:00Z</dcterms:modified>
</cp:coreProperties>
</file>