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98768" w14:textId="3111C63A" w:rsidR="00253898" w:rsidRDefault="002D473A" w:rsidP="00366256">
      <w:pPr>
        <w:jc w:val="both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</w:p>
    <w:p w14:paraId="08437670" w14:textId="3B2C8EAD" w:rsidR="00C20594" w:rsidRPr="00C20594" w:rsidRDefault="00C20594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3C597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C949B2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STEM E MULTILINGUISMO </w:t>
      </w:r>
      <w:bookmarkStart w:id="0" w:name="_GoBack"/>
      <w:bookmarkEnd w:id="0"/>
    </w:p>
    <w:p w14:paraId="1F236674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2C1E39B9" w14:textId="77777777" w:rsidR="00C20594" w:rsidRPr="00C20594" w:rsidRDefault="00C20594" w:rsidP="00C20594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1E992FEC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75D02FAC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EC1C98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7B5C229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18A8EF8D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3FABA48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64C92FA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534F44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B8D0C62" w14:textId="77777777" w:rsidR="00C20594" w:rsidRPr="00C20594" w:rsidRDefault="00C20594" w:rsidP="00C20594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5D20E058" w14:textId="6BD82D82" w:rsidR="00C20594" w:rsidRPr="00C20594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67471F">
        <w:rPr>
          <w:rFonts w:ascii="Arial" w:eastAsiaTheme="minorEastAsia" w:hAnsi="Arial" w:cs="Arial"/>
          <w:sz w:val="18"/>
          <w:szCs w:val="18"/>
        </w:rPr>
        <w:t xml:space="preserve"> COMPONENTE </w:t>
      </w:r>
      <w:r w:rsidR="00253898">
        <w:rPr>
          <w:rFonts w:ascii="Arial" w:eastAsiaTheme="minorEastAsia" w:hAnsi="Arial" w:cs="Arial"/>
          <w:sz w:val="18"/>
          <w:szCs w:val="18"/>
        </w:rPr>
        <w:t>DEL GRUPPO DI LAVORO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relativamente al progetto per la figura professionale di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9"/>
        <w:gridCol w:w="3402"/>
      </w:tblGrid>
      <w:tr w:rsidR="00743857" w:rsidRPr="00C20594" w14:paraId="25F394FB" w14:textId="77777777" w:rsidTr="00C949B2">
        <w:trPr>
          <w:trHeight w:val="174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2EFB104" w14:textId="77777777" w:rsidR="00743857" w:rsidRPr="00C20594" w:rsidRDefault="00743857" w:rsidP="00C20594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Ruolo per il quale si concorre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2066E1DD" w14:textId="33B1A235" w:rsidR="00743857" w:rsidRPr="00C20594" w:rsidRDefault="00743857" w:rsidP="00C20594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</w:t>
            </w:r>
            <w:r w:rsidR="00C949B2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 di partecipazione</w:t>
            </w:r>
          </w:p>
        </w:tc>
      </w:tr>
      <w:tr w:rsidR="00EB52E0" w:rsidRPr="00C20594" w14:paraId="61CB437A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F8D036" w14:textId="70C676B6" w:rsidR="00EB52E0" w:rsidRPr="00C20594" w:rsidRDefault="00EB52E0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 w:rsidRPr="00983B40">
              <w:t xml:space="preserve">Componente del </w:t>
            </w:r>
            <w:r w:rsidR="00C949B2">
              <w:t xml:space="preserve">gruppo di lavoro con competenze </w:t>
            </w:r>
            <w:r w:rsidRPr="00983B40">
              <w:t>i</w:t>
            </w:r>
            <w:r w:rsidR="00C949B2">
              <w:t>n</w:t>
            </w:r>
            <w:r w:rsidRPr="00983B40">
              <w:t xml:space="preserve">: </w:t>
            </w:r>
            <w:r w:rsidR="00253898">
              <w:t>materie STEM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585540" w14:textId="77777777" w:rsidR="00EB52E0" w:rsidRPr="00C20594" w:rsidRDefault="00EB52E0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  <w:tr w:rsidR="00EB52E0" w:rsidRPr="00C20594" w14:paraId="501831FC" w14:textId="77777777" w:rsidTr="00C949B2">
        <w:trPr>
          <w:trHeight w:val="555"/>
        </w:trPr>
        <w:tc>
          <w:tcPr>
            <w:tcW w:w="6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F0D63" w14:textId="59289D33" w:rsidR="00EB52E0" w:rsidRPr="00C20594" w:rsidRDefault="00C949B2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  <w:r w:rsidRPr="00983B40">
              <w:t xml:space="preserve">Componente del </w:t>
            </w:r>
            <w:r>
              <w:t xml:space="preserve">gruppo di lavoro con competenze </w:t>
            </w:r>
            <w:r w:rsidRPr="00983B40">
              <w:t>i</w:t>
            </w:r>
            <w:r>
              <w:t>n</w:t>
            </w:r>
            <w:r w:rsidRPr="00983B40">
              <w:t xml:space="preserve">: </w:t>
            </w:r>
            <w:r w:rsidR="00253898">
              <w:t>materie di Multilinguismo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2F15A0C" w14:textId="77777777" w:rsidR="00EB52E0" w:rsidRPr="00C20594" w:rsidRDefault="00EB52E0" w:rsidP="00EB52E0">
            <w:pPr>
              <w:suppressAutoHyphens/>
              <w:spacing w:after="200"/>
              <w:mirrorIndents/>
              <w:rPr>
                <w:rFonts w:asciiTheme="minorHAnsi" w:eastAsiaTheme="minorEastAsia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43155F1F" w14:textId="77777777" w:rsidR="00253898" w:rsidRPr="00253898" w:rsidRDefault="00253898" w:rsidP="00C20594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6"/>
          <w:szCs w:val="6"/>
        </w:rPr>
      </w:pPr>
    </w:p>
    <w:p w14:paraId="6C995340" w14:textId="10FC88B6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511BB682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F358799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339FC16A" w14:textId="317F4DC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12CBC844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2ECE9A7E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5BFFE39D" w14:textId="77777777" w:rsidR="00EB52E0" w:rsidRP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470999AE" w14:textId="2FF819B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659941B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4593BF3A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4A0D341C" w14:textId="77777777" w:rsid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501BF1BB" w14:textId="6C77C6A9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B156EB8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06D20897" w14:textId="50807122" w:rsidR="0008242F" w:rsidRPr="00EB52E0" w:rsidRDefault="00C20594" w:rsidP="0008242F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F8530BE" w14:textId="2489EC60" w:rsidR="00C20594" w:rsidRPr="005E1D00" w:rsidRDefault="00C20594" w:rsidP="005E1D0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 w:rsidR="00EB52E0"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3B9D2D50" w14:textId="3AE830CF" w:rsidR="00D52F60" w:rsidRPr="005E1D00" w:rsidRDefault="00C20594" w:rsidP="00C20594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lastRenderedPageBreak/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B09DBE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44450B99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7DAC3BA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0E937391" w14:textId="7BD83CA2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 w:rsidR="00EB52E0">
        <w:rPr>
          <w:rFonts w:ascii="Arial" w:eastAsiaTheme="minorEastAsia" w:hAnsi="Arial" w:cs="Arial"/>
          <w:sz w:val="18"/>
          <w:szCs w:val="18"/>
        </w:rPr>
        <w:t>e</w:t>
      </w:r>
    </w:p>
    <w:p w14:paraId="49C52F9B" w14:textId="77777777" w:rsidR="00C20594" w:rsidRPr="00C20594" w:rsidRDefault="00C20594" w:rsidP="00C20594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002E1613" w14:textId="77777777" w:rsidR="002B13C0" w:rsidRDefault="002B13C0" w:rsidP="00C20594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CC03469" w14:textId="60719355" w:rsidR="00C20594" w:rsidRPr="00C20594" w:rsidRDefault="00C20594" w:rsidP="002B13C0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4A77795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07A38E5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2899233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15E97709" w14:textId="1A71F840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C949B2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38885DA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E350780" w14:textId="224B9200" w:rsidR="000E446C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482CC4F8" w14:textId="77777777" w:rsidR="002B13C0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B4A6260" w14:textId="788D360E" w:rsid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14:paraId="5C5FC0BA" w14:textId="77777777" w:rsidR="002B13C0" w:rsidRPr="00C20594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217749C" w14:textId="535B6EFA" w:rsidR="005E1D00" w:rsidRDefault="00C20594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sectPr w:rsidR="005E1D00" w:rsidSect="00C72FF9">
      <w:footerReference w:type="even" r:id="rId9"/>
      <w:footerReference w:type="default" r:id="rId10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208664" w14:textId="77777777" w:rsidR="00010678" w:rsidRDefault="00010678">
      <w:r>
        <w:separator/>
      </w:r>
    </w:p>
  </w:endnote>
  <w:endnote w:type="continuationSeparator" w:id="0">
    <w:p w14:paraId="3435734D" w14:textId="77777777" w:rsidR="00010678" w:rsidRDefault="000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A57D1" w14:textId="77777777" w:rsidR="00010678" w:rsidRDefault="00010678">
      <w:r>
        <w:separator/>
      </w:r>
    </w:p>
  </w:footnote>
  <w:footnote w:type="continuationSeparator" w:id="0">
    <w:p w14:paraId="5765C4C0" w14:textId="77777777" w:rsidR="00010678" w:rsidRDefault="0001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3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2"/>
  </w:num>
  <w:num w:numId="9">
    <w:abstractNumId w:val="12"/>
  </w:num>
  <w:num w:numId="10">
    <w:abstractNumId w:val="29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8"/>
  </w:num>
  <w:num w:numId="17">
    <w:abstractNumId w:val="9"/>
  </w:num>
  <w:num w:numId="18">
    <w:abstractNumId w:val="21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5"/>
  </w:num>
  <w:num w:numId="25">
    <w:abstractNumId w:val="11"/>
  </w:num>
  <w:num w:numId="26">
    <w:abstractNumId w:val="26"/>
  </w:num>
  <w:num w:numId="27">
    <w:abstractNumId w:val="24"/>
  </w:num>
  <w:num w:numId="28">
    <w:abstractNumId w:val="27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2828"/>
    <w:rsid w:val="0001067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149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898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B764B"/>
    <w:rsid w:val="002C1C92"/>
    <w:rsid w:val="002C1E86"/>
    <w:rsid w:val="002D472B"/>
    <w:rsid w:val="002D473A"/>
    <w:rsid w:val="002D786D"/>
    <w:rsid w:val="002E1891"/>
    <w:rsid w:val="002E1DEB"/>
    <w:rsid w:val="002E5DB6"/>
    <w:rsid w:val="002F04D0"/>
    <w:rsid w:val="002F49B3"/>
    <w:rsid w:val="002F66C4"/>
    <w:rsid w:val="00300F45"/>
    <w:rsid w:val="00301C88"/>
    <w:rsid w:val="00304B62"/>
    <w:rsid w:val="0030701D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6256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683B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12A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E78FD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166D"/>
    <w:rsid w:val="00733D1B"/>
    <w:rsid w:val="00740439"/>
    <w:rsid w:val="00740888"/>
    <w:rsid w:val="00743857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9FA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C6129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8B4"/>
    <w:rsid w:val="00C70536"/>
    <w:rsid w:val="00C728F6"/>
    <w:rsid w:val="00C72FF9"/>
    <w:rsid w:val="00C85681"/>
    <w:rsid w:val="00C9066B"/>
    <w:rsid w:val="00C925E4"/>
    <w:rsid w:val="00C949B2"/>
    <w:rsid w:val="00CA7616"/>
    <w:rsid w:val="00CB2568"/>
    <w:rsid w:val="00CB3149"/>
    <w:rsid w:val="00CB5774"/>
    <w:rsid w:val="00CB5D21"/>
    <w:rsid w:val="00CB74A6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05801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28C7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0C85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EF6706"/>
    <w:rsid w:val="00F04C4F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84EAF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0573A0-D03A-4045-A8A5-4053C3C6E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3079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Ospite</cp:lastModifiedBy>
  <cp:revision>2</cp:revision>
  <cp:lastPrinted>2020-02-24T13:03:00Z</cp:lastPrinted>
  <dcterms:created xsi:type="dcterms:W3CDTF">2024-05-03T11:19:00Z</dcterms:created>
  <dcterms:modified xsi:type="dcterms:W3CDTF">2024-05-03T11:19:00Z</dcterms:modified>
</cp:coreProperties>
</file>